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54C" w:rsidRPr="00B07FD2" w:rsidRDefault="001F754C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  <w:r w:rsidRPr="00B07FD2">
        <w:rPr>
          <w:rFonts w:ascii="Calibri" w:hAnsi="Calibri" w:cs="Calibri"/>
          <w:b w:val="0"/>
          <w:noProof/>
          <w:color w:val="4F6228" w:themeColor="accent3" w:themeShade="80"/>
          <w:sz w:val="36"/>
          <w:szCs w:val="36"/>
          <w:lang w:val="es-CO" w:eastAsia="es-CO"/>
        </w:rPr>
        <w:drawing>
          <wp:anchor distT="0" distB="0" distL="114300" distR="114300" simplePos="0" relativeHeight="251658240" behindDoc="1" locked="0" layoutInCell="1" allowOverlap="1" wp14:anchorId="0AD41537" wp14:editId="053E9F93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282" y="0"/>
                <wp:lineTo x="0" y="0"/>
              </wp:wrapPolygon>
            </wp:wrapTight>
            <wp:docPr id="2" name="Imagen 2" descr="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2CA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Preprimary Section</w:t>
      </w:r>
      <w:r w:rsidR="008D61A1"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</w:t>
      </w:r>
      <w:r w:rsid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     </w:t>
      </w:r>
      <w:r w:rsidR="00CE7C1B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Coordinat</w:t>
      </w:r>
      <w:r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ion Team </w:t>
      </w:r>
    </w:p>
    <w:p w:rsidR="001F754C" w:rsidRPr="00B07FD2" w:rsidRDefault="00810747" w:rsidP="001F754C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sdt>
      <w:sdtPr>
        <w:rPr>
          <w:rFonts w:ascii="Calibri" w:hAnsi="Calibri" w:cs="Calibri"/>
          <w:b/>
          <w:color w:val="FF0000"/>
          <w:sz w:val="36"/>
          <w:szCs w:val="36"/>
          <w:lang w:val="es-CO"/>
        </w:rPr>
        <w:alias w:val="Date"/>
        <w:tag w:val="Date"/>
        <w:id w:val="83643536"/>
        <w:placeholder>
          <w:docPart w:val="9886AC8D05134A7AB325014B21B5F74C"/>
        </w:placeholder>
        <w:date w:fullDate="2014-03-07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810747" w:rsidRPr="00CD3472" w:rsidRDefault="003950C4" w:rsidP="001F754C">
          <w:pPr>
            <w:pStyle w:val="Heading1"/>
            <w:jc w:val="right"/>
            <w:rPr>
              <w:b/>
              <w:color w:val="4F6228" w:themeColor="accent3" w:themeShade="80"/>
              <w:sz w:val="24"/>
            </w:rPr>
          </w:pPr>
          <w:r>
            <w:rPr>
              <w:rFonts w:ascii="Calibri" w:hAnsi="Calibri" w:cs="Calibri"/>
              <w:b/>
              <w:color w:val="FF0000"/>
              <w:sz w:val="36"/>
              <w:szCs w:val="36"/>
            </w:rPr>
            <w:t>March 7, 2014</w:t>
          </w:r>
        </w:p>
      </w:sdtContent>
    </w:sdt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6504"/>
      </w:tblGrid>
      <w:tr w:rsidR="008723BB" w:rsidRPr="00CD3472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CD3472" w:rsidRDefault="008723BB" w:rsidP="00CC0C1E">
            <w:pPr>
              <w:tabs>
                <w:tab w:val="left" w:pos="1620"/>
              </w:tabs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Pr="00CD3472" w:rsidRDefault="008723BB" w:rsidP="008723BB"/>
        </w:tc>
      </w:tr>
    </w:tbl>
    <w:p w:rsidR="00A0230E" w:rsidRDefault="00A0230E" w:rsidP="00A0230E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</w:p>
    <w:p w:rsidR="007D4BBA" w:rsidRDefault="00A0230E" w:rsidP="007D4BBA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r>
        <w:rPr>
          <w:i/>
          <w:color w:val="4F6228" w:themeColor="accent3" w:themeShade="80"/>
          <w:sz w:val="24"/>
          <w:lang w:val="es-CO"/>
        </w:rPr>
        <w:t>Participa</w:t>
      </w:r>
      <w:r w:rsidR="004667B2">
        <w:rPr>
          <w:i/>
          <w:color w:val="4F6228" w:themeColor="accent3" w:themeShade="80"/>
          <w:sz w:val="24"/>
          <w:lang w:val="es-CO"/>
        </w:rPr>
        <w:t>ntes:</w:t>
      </w:r>
    </w:p>
    <w:p w:rsidR="00A0230E" w:rsidRPr="007D4BBA" w:rsidRDefault="00C57F76" w:rsidP="007D4BBA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r>
        <w:rPr>
          <w:b w:val="0"/>
          <w:i/>
          <w:szCs w:val="20"/>
          <w:lang w:val="es-CO"/>
        </w:rPr>
        <w:t xml:space="preserve">Claudia Fayad, Jefe de Sección              </w:t>
      </w:r>
      <w:r w:rsidR="004E73D9">
        <w:rPr>
          <w:b w:val="0"/>
          <w:i/>
          <w:szCs w:val="20"/>
          <w:lang w:val="es-CO"/>
        </w:rPr>
        <w:tab/>
      </w:r>
      <w:r w:rsidR="004E73D9">
        <w:rPr>
          <w:b w:val="0"/>
          <w:i/>
          <w:szCs w:val="20"/>
          <w:lang w:val="es-CO"/>
        </w:rPr>
        <w:tab/>
        <w:t xml:space="preserve">    </w:t>
      </w:r>
      <w:proofErr w:type="spellStart"/>
      <w:r w:rsidR="004E73D9">
        <w:rPr>
          <w:b w:val="0"/>
          <w:i/>
          <w:szCs w:val="20"/>
          <w:lang w:val="es-CO"/>
        </w:rPr>
        <w:t>Sidey</w:t>
      </w:r>
      <w:proofErr w:type="spellEnd"/>
      <w:r w:rsidR="004E73D9">
        <w:rPr>
          <w:b w:val="0"/>
          <w:i/>
          <w:szCs w:val="20"/>
          <w:lang w:val="es-CO"/>
        </w:rPr>
        <w:t xml:space="preserve"> </w:t>
      </w:r>
      <w:proofErr w:type="spellStart"/>
      <w:r w:rsidR="004E73D9">
        <w:rPr>
          <w:b w:val="0"/>
          <w:i/>
          <w:szCs w:val="20"/>
          <w:lang w:val="es-CO"/>
        </w:rPr>
        <w:t>Viedman</w:t>
      </w:r>
      <w:proofErr w:type="spellEnd"/>
      <w:r w:rsidR="004E73D9">
        <w:rPr>
          <w:b w:val="0"/>
          <w:i/>
          <w:szCs w:val="20"/>
          <w:lang w:val="es-CO"/>
        </w:rPr>
        <w:t>, Asistente de Sección</w:t>
      </w:r>
      <w:r>
        <w:rPr>
          <w:b w:val="0"/>
          <w:i/>
          <w:szCs w:val="20"/>
          <w:lang w:val="es-CO"/>
        </w:rPr>
        <w:t xml:space="preserve">      </w:t>
      </w:r>
      <w:r w:rsidR="00C4636D">
        <w:rPr>
          <w:b w:val="0"/>
          <w:i/>
          <w:szCs w:val="20"/>
          <w:lang w:val="es-CO"/>
        </w:rPr>
        <w:t xml:space="preserve">   </w:t>
      </w:r>
      <w:r>
        <w:rPr>
          <w:b w:val="0"/>
          <w:i/>
          <w:szCs w:val="20"/>
          <w:lang w:val="es-CO"/>
        </w:rPr>
        <w:t xml:space="preserve">                                     </w:t>
      </w:r>
    </w:p>
    <w:p w:rsidR="00865806" w:rsidRDefault="00910553" w:rsidP="00043EC3">
      <w:pPr>
        <w:rPr>
          <w:i/>
          <w:szCs w:val="20"/>
          <w:lang w:val="es-CO"/>
        </w:rPr>
      </w:pPr>
      <w:r>
        <w:rPr>
          <w:i/>
          <w:lang w:val="es-CO"/>
        </w:rPr>
        <w:t xml:space="preserve">Ben </w:t>
      </w:r>
      <w:proofErr w:type="spellStart"/>
      <w:r>
        <w:rPr>
          <w:i/>
          <w:lang w:val="es-CO"/>
        </w:rPr>
        <w:t>Pattenden</w:t>
      </w:r>
      <w:proofErr w:type="spellEnd"/>
      <w:r w:rsidR="009C4FFC">
        <w:rPr>
          <w:i/>
          <w:lang w:val="es-CO"/>
        </w:rPr>
        <w:t>, Coordinador de Primer Grado</w:t>
      </w:r>
      <w:r w:rsidR="00174DA2">
        <w:rPr>
          <w:i/>
          <w:lang w:val="es-CO"/>
        </w:rPr>
        <w:t xml:space="preserve">     </w:t>
      </w:r>
      <w:r w:rsidR="00C4636D">
        <w:rPr>
          <w:i/>
          <w:lang w:val="es-CO"/>
        </w:rPr>
        <w:t xml:space="preserve"> </w:t>
      </w:r>
      <w:r w:rsidR="00F11BEA">
        <w:rPr>
          <w:i/>
          <w:lang w:val="es-CO"/>
        </w:rPr>
        <w:t xml:space="preserve">                       Ma</w:t>
      </w:r>
      <w:r w:rsidR="00F403E6" w:rsidRPr="00C4636D">
        <w:rPr>
          <w:i/>
          <w:lang w:val="es-CO"/>
        </w:rPr>
        <w:t>ría del Pilar Clavijo, Psicóloga</w:t>
      </w:r>
      <w:r w:rsidR="00182A97">
        <w:rPr>
          <w:i/>
          <w:szCs w:val="20"/>
          <w:lang w:val="es-CO"/>
        </w:rPr>
        <w:tab/>
      </w:r>
      <w:r w:rsidR="00B5678B">
        <w:rPr>
          <w:i/>
          <w:szCs w:val="20"/>
          <w:lang w:val="es-CO"/>
        </w:rPr>
        <w:t xml:space="preserve"> </w:t>
      </w:r>
    </w:p>
    <w:p w:rsidR="00B5678B" w:rsidRDefault="00B5678B" w:rsidP="00043EC3">
      <w:pPr>
        <w:rPr>
          <w:i/>
          <w:szCs w:val="20"/>
          <w:lang w:val="es-CO"/>
        </w:rPr>
      </w:pPr>
      <w:r>
        <w:rPr>
          <w:i/>
          <w:szCs w:val="20"/>
          <w:lang w:val="es-CO"/>
        </w:rPr>
        <w:t>Flor Herrera, Coordinadora de Prekinder</w:t>
      </w:r>
    </w:p>
    <w:p w:rsidR="00A35A10" w:rsidRDefault="00A35A10" w:rsidP="00043EC3">
      <w:pPr>
        <w:rPr>
          <w:i/>
          <w:szCs w:val="20"/>
          <w:lang w:val="es-CO"/>
        </w:rPr>
      </w:pPr>
    </w:p>
    <w:p w:rsidR="007C44AE" w:rsidRPr="001A331C" w:rsidRDefault="00466B5A" w:rsidP="007C44AE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Pedido de inversión de capital</w:t>
      </w:r>
    </w:p>
    <w:p w:rsidR="00101427" w:rsidRPr="00372553" w:rsidRDefault="00466B5A" w:rsidP="00101427">
      <w:pPr>
        <w:pStyle w:val="ListParagraph"/>
        <w:numPr>
          <w:ilvl w:val="0"/>
          <w:numId w:val="32"/>
        </w:numPr>
        <w:rPr>
          <w:lang w:val="es-CO"/>
        </w:rPr>
      </w:pPr>
      <w:r w:rsidRPr="00466B5A">
        <w:rPr>
          <w:lang w:val="es-CO"/>
        </w:rPr>
        <w:t xml:space="preserve">Se finalizó el pedido de inversión de capital para el próximo año académico, </w:t>
      </w:r>
      <w:r w:rsidR="004E73D9">
        <w:rPr>
          <w:lang w:val="es-CO"/>
        </w:rPr>
        <w:t>consolidando las cotizaciones que pidieron los coordinadores con base en lo que se pidió en cada grado.</w:t>
      </w:r>
      <w:bookmarkStart w:id="0" w:name="_GoBack"/>
      <w:bookmarkEnd w:id="0"/>
    </w:p>
    <w:p w:rsidR="00101427" w:rsidRPr="001A331C" w:rsidRDefault="00101427" w:rsidP="00101427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Auditoría interna</w:t>
      </w:r>
    </w:p>
    <w:p w:rsidR="00101427" w:rsidRDefault="00101427" w:rsidP="00101427">
      <w:pPr>
        <w:pStyle w:val="ListParagraph"/>
        <w:numPr>
          <w:ilvl w:val="0"/>
          <w:numId w:val="32"/>
        </w:numPr>
        <w:rPr>
          <w:lang w:val="es-CO"/>
        </w:rPr>
      </w:pPr>
      <w:r>
        <w:rPr>
          <w:lang w:val="es-CO"/>
        </w:rPr>
        <w:t>Habrá auditoría interna durante la semana 27.</w:t>
      </w:r>
    </w:p>
    <w:p w:rsidR="00101427" w:rsidRDefault="00101427" w:rsidP="00101427">
      <w:pPr>
        <w:pStyle w:val="ListParagraph"/>
        <w:numPr>
          <w:ilvl w:val="0"/>
          <w:numId w:val="32"/>
        </w:numPr>
        <w:rPr>
          <w:lang w:val="es-CO"/>
        </w:rPr>
      </w:pPr>
      <w:r>
        <w:rPr>
          <w:lang w:val="es-CO"/>
        </w:rPr>
        <w:t>Todos debemos tener listo y organizado:</w:t>
      </w:r>
    </w:p>
    <w:p w:rsidR="00101427" w:rsidRDefault="00101427" w:rsidP="00101427">
      <w:pPr>
        <w:pStyle w:val="ListParagraph"/>
        <w:numPr>
          <w:ilvl w:val="1"/>
          <w:numId w:val="32"/>
        </w:numPr>
        <w:rPr>
          <w:lang w:val="es-CO"/>
        </w:rPr>
      </w:pPr>
      <w:r>
        <w:rPr>
          <w:lang w:val="es-CO"/>
        </w:rPr>
        <w:t>Planeaciones actualizadas en la oficina</w:t>
      </w:r>
    </w:p>
    <w:p w:rsidR="00101427" w:rsidRDefault="00101427" w:rsidP="00101427">
      <w:pPr>
        <w:pStyle w:val="ListParagraph"/>
        <w:numPr>
          <w:ilvl w:val="1"/>
          <w:numId w:val="32"/>
        </w:numPr>
        <w:rPr>
          <w:lang w:val="es-CO"/>
        </w:rPr>
      </w:pPr>
      <w:r>
        <w:rPr>
          <w:lang w:val="es-CO"/>
        </w:rPr>
        <w:t>POI</w:t>
      </w:r>
    </w:p>
    <w:p w:rsidR="00101427" w:rsidRDefault="00101427" w:rsidP="00101427">
      <w:pPr>
        <w:pStyle w:val="ListParagraph"/>
        <w:numPr>
          <w:ilvl w:val="1"/>
          <w:numId w:val="32"/>
        </w:numPr>
        <w:rPr>
          <w:lang w:val="es-CO"/>
        </w:rPr>
      </w:pPr>
      <w:r>
        <w:rPr>
          <w:lang w:val="es-CO"/>
        </w:rPr>
        <w:t>Extended POI</w:t>
      </w:r>
    </w:p>
    <w:p w:rsidR="00101427" w:rsidRDefault="00101427" w:rsidP="00101427">
      <w:pPr>
        <w:pStyle w:val="ListParagraph"/>
        <w:numPr>
          <w:ilvl w:val="1"/>
          <w:numId w:val="32"/>
        </w:numPr>
        <w:rPr>
          <w:lang w:val="es-CO"/>
        </w:rPr>
      </w:pPr>
      <w:r>
        <w:rPr>
          <w:lang w:val="es-CO"/>
        </w:rPr>
        <w:t>Hasta el tercer planeador de unidad transdisciplinaria completo, y los planeadores de unidad disciplinar</w:t>
      </w:r>
    </w:p>
    <w:p w:rsidR="00101427" w:rsidRDefault="00101427" w:rsidP="00101427">
      <w:pPr>
        <w:pStyle w:val="ListParagraph"/>
        <w:numPr>
          <w:ilvl w:val="1"/>
          <w:numId w:val="32"/>
        </w:numPr>
        <w:rPr>
          <w:lang w:val="es-CO"/>
        </w:rPr>
      </w:pPr>
      <w:r>
        <w:rPr>
          <w:lang w:val="es-CO"/>
        </w:rPr>
        <w:t>Carpeta de evaluación</w:t>
      </w:r>
      <w:r w:rsidR="008547E7">
        <w:rPr>
          <w:lang w:val="es-CO"/>
        </w:rPr>
        <w:t xml:space="preserve"> (</w:t>
      </w:r>
      <w:proofErr w:type="spellStart"/>
      <w:r w:rsidR="008547E7">
        <w:rPr>
          <w:lang w:val="es-CO"/>
        </w:rPr>
        <w:t>checklists</w:t>
      </w:r>
      <w:proofErr w:type="spellEnd"/>
      <w:r w:rsidR="008547E7">
        <w:rPr>
          <w:lang w:val="es-CO"/>
        </w:rPr>
        <w:t xml:space="preserve"> y anecdotarios)</w:t>
      </w:r>
    </w:p>
    <w:p w:rsidR="008547E7" w:rsidRDefault="008547E7" w:rsidP="00101427">
      <w:pPr>
        <w:pStyle w:val="ListParagraph"/>
        <w:numPr>
          <w:ilvl w:val="1"/>
          <w:numId w:val="32"/>
        </w:numPr>
        <w:rPr>
          <w:lang w:val="es-CO"/>
        </w:rPr>
      </w:pPr>
      <w:r>
        <w:rPr>
          <w:lang w:val="es-CO"/>
        </w:rPr>
        <w:t>Indicadores de cada área</w:t>
      </w:r>
    </w:p>
    <w:p w:rsidR="00101427" w:rsidRDefault="00101427" w:rsidP="00101427">
      <w:pPr>
        <w:pStyle w:val="ListParagraph"/>
        <w:numPr>
          <w:ilvl w:val="1"/>
          <w:numId w:val="32"/>
        </w:numPr>
        <w:rPr>
          <w:lang w:val="es-CO"/>
        </w:rPr>
      </w:pPr>
      <w:r>
        <w:rPr>
          <w:lang w:val="es-CO"/>
        </w:rPr>
        <w:t>Todos los archivos de los niños en el ‘</w:t>
      </w:r>
      <w:proofErr w:type="spellStart"/>
      <w:r>
        <w:rPr>
          <w:lang w:val="es-CO"/>
        </w:rPr>
        <w:t>ongoing</w:t>
      </w:r>
      <w:proofErr w:type="spellEnd"/>
      <w:r>
        <w:rPr>
          <w:lang w:val="es-CO"/>
        </w:rPr>
        <w:t xml:space="preserve"> folder’</w:t>
      </w:r>
    </w:p>
    <w:p w:rsidR="00101427" w:rsidRDefault="00101427" w:rsidP="00101427">
      <w:pPr>
        <w:pStyle w:val="ListParagraph"/>
        <w:numPr>
          <w:ilvl w:val="1"/>
          <w:numId w:val="32"/>
        </w:numPr>
        <w:rPr>
          <w:lang w:val="es-CO"/>
        </w:rPr>
      </w:pPr>
      <w:r>
        <w:rPr>
          <w:lang w:val="es-CO"/>
        </w:rPr>
        <w:t>‘</w:t>
      </w:r>
      <w:proofErr w:type="spellStart"/>
      <w:r>
        <w:rPr>
          <w:lang w:val="es-CO"/>
        </w:rPr>
        <w:t>Reflection</w:t>
      </w:r>
      <w:proofErr w:type="spellEnd"/>
      <w:r>
        <w:rPr>
          <w:lang w:val="es-CO"/>
        </w:rPr>
        <w:t xml:space="preserve"> </w:t>
      </w:r>
      <w:proofErr w:type="spellStart"/>
      <w:r>
        <w:rPr>
          <w:lang w:val="es-CO"/>
        </w:rPr>
        <w:t>forms</w:t>
      </w:r>
      <w:proofErr w:type="spellEnd"/>
      <w:r>
        <w:rPr>
          <w:lang w:val="es-CO"/>
        </w:rPr>
        <w:t>’ en la oficina</w:t>
      </w:r>
    </w:p>
    <w:p w:rsidR="00101427" w:rsidRDefault="00101427" w:rsidP="00101427">
      <w:pPr>
        <w:pStyle w:val="ListParagraph"/>
        <w:numPr>
          <w:ilvl w:val="1"/>
          <w:numId w:val="32"/>
        </w:numPr>
        <w:rPr>
          <w:lang w:val="es-CO"/>
        </w:rPr>
      </w:pPr>
      <w:r>
        <w:rPr>
          <w:lang w:val="es-CO"/>
        </w:rPr>
        <w:t>Actas de reuniones con papás en la oficina</w:t>
      </w:r>
    </w:p>
    <w:p w:rsidR="00101427" w:rsidRDefault="00101427" w:rsidP="00101427">
      <w:pPr>
        <w:pStyle w:val="ListParagraph"/>
        <w:numPr>
          <w:ilvl w:val="1"/>
          <w:numId w:val="32"/>
        </w:numPr>
        <w:rPr>
          <w:lang w:val="es-CO"/>
        </w:rPr>
      </w:pPr>
      <w:r>
        <w:rPr>
          <w:lang w:val="es-CO"/>
        </w:rPr>
        <w:t>Todo actualizado en el wiki de grado y de salón</w:t>
      </w:r>
    </w:p>
    <w:p w:rsidR="00101427" w:rsidRDefault="00101427" w:rsidP="00101427">
      <w:pPr>
        <w:pStyle w:val="ListParagraph"/>
        <w:numPr>
          <w:ilvl w:val="1"/>
          <w:numId w:val="32"/>
        </w:numPr>
        <w:rPr>
          <w:lang w:val="es-CO"/>
        </w:rPr>
      </w:pPr>
      <w:r>
        <w:rPr>
          <w:lang w:val="es-CO"/>
        </w:rPr>
        <w:t xml:space="preserve">Registros de </w:t>
      </w:r>
      <w:proofErr w:type="spellStart"/>
      <w:r>
        <w:rPr>
          <w:lang w:val="es-CO"/>
        </w:rPr>
        <w:t>SPMs</w:t>
      </w:r>
      <w:proofErr w:type="spellEnd"/>
      <w:r>
        <w:rPr>
          <w:lang w:val="es-CO"/>
        </w:rPr>
        <w:t xml:space="preserve"> y Equipo Docente</w:t>
      </w:r>
    </w:p>
    <w:p w:rsidR="00101427" w:rsidRDefault="00101427" w:rsidP="00101427">
      <w:pPr>
        <w:pStyle w:val="ListParagraph"/>
        <w:numPr>
          <w:ilvl w:val="1"/>
          <w:numId w:val="32"/>
        </w:numPr>
        <w:rPr>
          <w:lang w:val="es-CO"/>
        </w:rPr>
      </w:pPr>
      <w:r>
        <w:rPr>
          <w:lang w:val="es-CO"/>
        </w:rPr>
        <w:t>Casos disciplinarios</w:t>
      </w:r>
    </w:p>
    <w:p w:rsidR="00101427" w:rsidRPr="001A331C" w:rsidRDefault="00101427" w:rsidP="00101427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Pedido de inversión de capital</w:t>
      </w:r>
    </w:p>
    <w:p w:rsidR="00101427" w:rsidRDefault="00101427" w:rsidP="00101427">
      <w:pPr>
        <w:pStyle w:val="ListParagraph"/>
        <w:numPr>
          <w:ilvl w:val="0"/>
          <w:numId w:val="33"/>
        </w:numPr>
        <w:rPr>
          <w:lang w:val="es-CO"/>
        </w:rPr>
      </w:pPr>
      <w:r w:rsidRPr="00101427">
        <w:rPr>
          <w:lang w:val="es-CO"/>
        </w:rPr>
        <w:t>En preparación para la visita de evaluación, los coordinadores de grado deben avisar a la coordinadora PYP cualquier cambio al POI desde octubre.</w:t>
      </w:r>
      <w:r>
        <w:rPr>
          <w:lang w:val="es-CO"/>
        </w:rPr>
        <w:t xml:space="preserve"> Si le mandan todo el POI del grado, deben resaltar lo que ha cambiado. Si no, deben mandar únicamente los cambios.</w:t>
      </w:r>
    </w:p>
    <w:p w:rsidR="00E80357" w:rsidRDefault="00E80357" w:rsidP="00101427">
      <w:pPr>
        <w:pStyle w:val="ListParagraph"/>
        <w:numPr>
          <w:ilvl w:val="0"/>
          <w:numId w:val="33"/>
        </w:numPr>
        <w:rPr>
          <w:lang w:val="es-CO"/>
        </w:rPr>
      </w:pPr>
      <w:r w:rsidRPr="00E80357">
        <w:rPr>
          <w:lang w:val="es-CO"/>
        </w:rPr>
        <w:lastRenderedPageBreak/>
        <w:t xml:space="preserve">Los coordinadores revisarán la lista de lo que debe haber en cada salón para </w:t>
      </w:r>
      <w:r>
        <w:rPr>
          <w:lang w:val="es-CO"/>
        </w:rPr>
        <w:t>luego llegar a tener uniformidad en los salones.</w:t>
      </w:r>
    </w:p>
    <w:p w:rsidR="00E80357" w:rsidRDefault="00E80357" w:rsidP="00101427">
      <w:pPr>
        <w:pStyle w:val="ListParagraph"/>
        <w:numPr>
          <w:ilvl w:val="0"/>
          <w:numId w:val="33"/>
        </w:numPr>
        <w:rPr>
          <w:lang w:val="es-CO"/>
        </w:rPr>
      </w:pPr>
      <w:r>
        <w:rPr>
          <w:lang w:val="es-CO"/>
        </w:rPr>
        <w:t>Hay que revisar que ya no tengamos las definiciones viejas de los atributos del perfil IB.</w:t>
      </w:r>
    </w:p>
    <w:p w:rsidR="00E80357" w:rsidRDefault="00E80357" w:rsidP="00101427">
      <w:pPr>
        <w:pStyle w:val="ListParagraph"/>
        <w:numPr>
          <w:ilvl w:val="0"/>
          <w:numId w:val="33"/>
        </w:numPr>
        <w:rPr>
          <w:lang w:val="es-CO"/>
        </w:rPr>
      </w:pPr>
      <w:r>
        <w:rPr>
          <w:lang w:val="es-CO"/>
        </w:rPr>
        <w:t xml:space="preserve">Recordemos que la idea central no debe aparecer en el </w:t>
      </w:r>
      <w:proofErr w:type="spellStart"/>
      <w:r w:rsidRPr="00E80357">
        <w:rPr>
          <w:i/>
          <w:lang w:val="es-CO"/>
        </w:rPr>
        <w:t>display</w:t>
      </w:r>
      <w:proofErr w:type="spellEnd"/>
      <w:r>
        <w:rPr>
          <w:lang w:val="es-CO"/>
        </w:rPr>
        <w:t xml:space="preserve"> de la unidad actual, ya que los niños deben descubrirla a lo largo de la unidad. Sí debe figurar en los </w:t>
      </w:r>
      <w:proofErr w:type="spellStart"/>
      <w:r w:rsidRPr="00E80357">
        <w:rPr>
          <w:i/>
          <w:lang w:val="es-CO"/>
        </w:rPr>
        <w:t>displays</w:t>
      </w:r>
      <w:proofErr w:type="spellEnd"/>
      <w:r>
        <w:rPr>
          <w:lang w:val="es-CO"/>
        </w:rPr>
        <w:t xml:space="preserve"> de unidades pasadas – se unificará cómo colocar </w:t>
      </w:r>
      <w:r w:rsidR="005732BE">
        <w:rPr>
          <w:lang w:val="es-CO"/>
        </w:rPr>
        <w:t>éstos.</w:t>
      </w:r>
    </w:p>
    <w:p w:rsidR="00E80357" w:rsidRDefault="00E80357" w:rsidP="00101427">
      <w:pPr>
        <w:pStyle w:val="ListParagraph"/>
        <w:numPr>
          <w:ilvl w:val="0"/>
          <w:numId w:val="33"/>
        </w:numPr>
        <w:rPr>
          <w:lang w:val="es-CO"/>
        </w:rPr>
      </w:pPr>
      <w:r w:rsidRPr="00E80357">
        <w:rPr>
          <w:lang w:val="es-CO"/>
        </w:rPr>
        <w:t xml:space="preserve">Debemos tener los portafolios de los niños y de las unidades de cada grado </w:t>
      </w:r>
      <w:r>
        <w:rPr>
          <w:lang w:val="es-CO"/>
        </w:rPr>
        <w:t xml:space="preserve">bien </w:t>
      </w:r>
      <w:proofErr w:type="gramStart"/>
      <w:r>
        <w:rPr>
          <w:lang w:val="es-CO"/>
        </w:rPr>
        <w:t>organizados y limpios</w:t>
      </w:r>
      <w:proofErr w:type="gramEnd"/>
      <w:r>
        <w:rPr>
          <w:lang w:val="es-CO"/>
        </w:rPr>
        <w:t>, con buenas reflexiones.</w:t>
      </w:r>
    </w:p>
    <w:p w:rsidR="00E80357" w:rsidRDefault="00E80357" w:rsidP="00101427">
      <w:pPr>
        <w:pStyle w:val="ListParagraph"/>
        <w:numPr>
          <w:ilvl w:val="0"/>
          <w:numId w:val="33"/>
        </w:numPr>
        <w:rPr>
          <w:lang w:val="es-CO"/>
        </w:rPr>
      </w:pPr>
      <w:r>
        <w:rPr>
          <w:lang w:val="es-CO"/>
        </w:rPr>
        <w:t xml:space="preserve">Hay que empezar a poner nuestros salones impecables, hacer los arreglos necesarios, botar cosas rotas, organizar todo. </w:t>
      </w:r>
    </w:p>
    <w:p w:rsidR="005732BE" w:rsidRPr="001A331C" w:rsidRDefault="005732BE" w:rsidP="005732BE">
      <w:pPr>
        <w:pStyle w:val="Heading2"/>
        <w:spacing w:before="480"/>
        <w:ind w:left="709" w:hanging="709"/>
        <w:rPr>
          <w:lang w:val="es-CO"/>
        </w:rPr>
      </w:pPr>
      <w:proofErr w:type="spellStart"/>
      <w:proofErr w:type="gramStart"/>
      <w:r>
        <w:rPr>
          <w:color w:val="4F6228" w:themeColor="accent3" w:themeShade="80"/>
          <w:sz w:val="28"/>
          <w:szCs w:val="28"/>
          <w:lang w:val="es-CO"/>
        </w:rPr>
        <w:t>iObservation</w:t>
      </w:r>
      <w:proofErr w:type="spellEnd"/>
      <w:proofErr w:type="gramEnd"/>
    </w:p>
    <w:p w:rsidR="005732BE" w:rsidRPr="005732BE" w:rsidRDefault="005732BE" w:rsidP="005732BE">
      <w:pPr>
        <w:pStyle w:val="ListParagraph"/>
        <w:numPr>
          <w:ilvl w:val="0"/>
          <w:numId w:val="35"/>
        </w:numPr>
        <w:rPr>
          <w:lang w:val="es-CO"/>
        </w:rPr>
      </w:pPr>
      <w:r w:rsidRPr="005732BE">
        <w:rPr>
          <w:lang w:val="es-CO"/>
        </w:rPr>
        <w:t>L</w:t>
      </w:r>
      <w:r>
        <w:rPr>
          <w:lang w:val="es-CO"/>
        </w:rPr>
        <w:t xml:space="preserve">os coordinadores se reunirán el sábado 15 de marzo </w:t>
      </w:r>
      <w:r w:rsidRPr="005732BE">
        <w:rPr>
          <w:lang w:val="es-CO"/>
        </w:rPr>
        <w:t>para realizar una segunda sesión de capacitación y trabajo en la observación de los profesores</w:t>
      </w:r>
      <w:r>
        <w:rPr>
          <w:lang w:val="es-CO"/>
        </w:rPr>
        <w:t>.</w:t>
      </w:r>
    </w:p>
    <w:sectPr w:rsidR="005732BE" w:rsidRPr="005732BE" w:rsidSect="005F58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05ADC"/>
    <w:multiLevelType w:val="hybridMultilevel"/>
    <w:tmpl w:val="9ACE66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B270A"/>
    <w:multiLevelType w:val="hybridMultilevel"/>
    <w:tmpl w:val="F404E10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52325"/>
    <w:multiLevelType w:val="hybridMultilevel"/>
    <w:tmpl w:val="F7CABCF4"/>
    <w:lvl w:ilvl="0" w:tplc="116A6778">
      <w:start w:val="1"/>
      <w:numFmt w:val="upperRoman"/>
      <w:pStyle w:val="Heading2"/>
      <w:lvlText w:val="%1.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411B5"/>
    <w:multiLevelType w:val="hybridMultilevel"/>
    <w:tmpl w:val="181C4D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CD58E3"/>
    <w:multiLevelType w:val="hybridMultilevel"/>
    <w:tmpl w:val="6B1231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426925"/>
    <w:multiLevelType w:val="hybridMultilevel"/>
    <w:tmpl w:val="DCECEC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65185A"/>
    <w:multiLevelType w:val="hybridMultilevel"/>
    <w:tmpl w:val="BE8817A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C6AD4"/>
    <w:multiLevelType w:val="hybridMultilevel"/>
    <w:tmpl w:val="5EC07E9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EB147E"/>
    <w:multiLevelType w:val="multilevel"/>
    <w:tmpl w:val="D256E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BE017E"/>
    <w:multiLevelType w:val="hybridMultilevel"/>
    <w:tmpl w:val="DF66E9C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411DA1"/>
    <w:multiLevelType w:val="hybridMultilevel"/>
    <w:tmpl w:val="A7A0497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A73737"/>
    <w:multiLevelType w:val="hybridMultilevel"/>
    <w:tmpl w:val="DDB89E1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C6F20"/>
    <w:multiLevelType w:val="hybridMultilevel"/>
    <w:tmpl w:val="FCCA53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5340AD"/>
    <w:multiLevelType w:val="hybridMultilevel"/>
    <w:tmpl w:val="F4F614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D951AE"/>
    <w:multiLevelType w:val="hybridMultilevel"/>
    <w:tmpl w:val="A8A44B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0860FF"/>
    <w:multiLevelType w:val="hybridMultilevel"/>
    <w:tmpl w:val="C8DAEE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D958F9"/>
    <w:multiLevelType w:val="hybridMultilevel"/>
    <w:tmpl w:val="249CF6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6C79FF"/>
    <w:multiLevelType w:val="hybridMultilevel"/>
    <w:tmpl w:val="EF8C6F5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2F0C2A"/>
    <w:multiLevelType w:val="multilevel"/>
    <w:tmpl w:val="D256E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B50DEF"/>
    <w:multiLevelType w:val="hybridMultilevel"/>
    <w:tmpl w:val="8FBA76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B7659D"/>
    <w:multiLevelType w:val="hybridMultilevel"/>
    <w:tmpl w:val="394C73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FA5920"/>
    <w:multiLevelType w:val="hybridMultilevel"/>
    <w:tmpl w:val="BBE0F22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E23A84"/>
    <w:multiLevelType w:val="hybridMultilevel"/>
    <w:tmpl w:val="BC8836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E23CA3"/>
    <w:multiLevelType w:val="hybridMultilevel"/>
    <w:tmpl w:val="B51462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743ED5"/>
    <w:multiLevelType w:val="hybridMultilevel"/>
    <w:tmpl w:val="78CA59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3F7C2C"/>
    <w:multiLevelType w:val="hybridMultilevel"/>
    <w:tmpl w:val="ED825D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727AA2"/>
    <w:multiLevelType w:val="multilevel"/>
    <w:tmpl w:val="EF1A3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F65604B"/>
    <w:multiLevelType w:val="multilevel"/>
    <w:tmpl w:val="CCB2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FEB4E2D"/>
    <w:multiLevelType w:val="hybridMultilevel"/>
    <w:tmpl w:val="19F66BC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F74F40"/>
    <w:multiLevelType w:val="multilevel"/>
    <w:tmpl w:val="D256E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7C75B38"/>
    <w:multiLevelType w:val="hybridMultilevel"/>
    <w:tmpl w:val="69CE74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091986"/>
    <w:multiLevelType w:val="hybridMultilevel"/>
    <w:tmpl w:val="E5BC15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AB3415"/>
    <w:multiLevelType w:val="hybridMultilevel"/>
    <w:tmpl w:val="8D36B2A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8A329C"/>
    <w:multiLevelType w:val="hybridMultilevel"/>
    <w:tmpl w:val="98FC9D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926A09"/>
    <w:multiLevelType w:val="hybridMultilevel"/>
    <w:tmpl w:val="5112B1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8"/>
  </w:num>
  <w:num w:numId="3">
    <w:abstractNumId w:val="14"/>
  </w:num>
  <w:num w:numId="4">
    <w:abstractNumId w:val="20"/>
  </w:num>
  <w:num w:numId="5">
    <w:abstractNumId w:val="33"/>
  </w:num>
  <w:num w:numId="6">
    <w:abstractNumId w:val="32"/>
  </w:num>
  <w:num w:numId="7">
    <w:abstractNumId w:val="4"/>
  </w:num>
  <w:num w:numId="8">
    <w:abstractNumId w:val="22"/>
  </w:num>
  <w:num w:numId="9">
    <w:abstractNumId w:val="19"/>
  </w:num>
  <w:num w:numId="10">
    <w:abstractNumId w:val="16"/>
  </w:num>
  <w:num w:numId="11">
    <w:abstractNumId w:val="34"/>
  </w:num>
  <w:num w:numId="12">
    <w:abstractNumId w:val="7"/>
  </w:num>
  <w:num w:numId="13">
    <w:abstractNumId w:val="27"/>
  </w:num>
  <w:num w:numId="14">
    <w:abstractNumId w:val="24"/>
  </w:num>
  <w:num w:numId="15">
    <w:abstractNumId w:val="12"/>
  </w:num>
  <w:num w:numId="16">
    <w:abstractNumId w:val="1"/>
  </w:num>
  <w:num w:numId="17">
    <w:abstractNumId w:val="31"/>
  </w:num>
  <w:num w:numId="18">
    <w:abstractNumId w:val="23"/>
  </w:num>
  <w:num w:numId="19">
    <w:abstractNumId w:val="25"/>
  </w:num>
  <w:num w:numId="20">
    <w:abstractNumId w:val="6"/>
  </w:num>
  <w:num w:numId="21">
    <w:abstractNumId w:val="18"/>
  </w:num>
  <w:num w:numId="22">
    <w:abstractNumId w:val="26"/>
  </w:num>
  <w:num w:numId="23">
    <w:abstractNumId w:val="8"/>
  </w:num>
  <w:num w:numId="24">
    <w:abstractNumId w:val="29"/>
  </w:num>
  <w:num w:numId="25">
    <w:abstractNumId w:val="30"/>
  </w:num>
  <w:num w:numId="26">
    <w:abstractNumId w:val="15"/>
  </w:num>
  <w:num w:numId="27">
    <w:abstractNumId w:val="9"/>
  </w:num>
  <w:num w:numId="28">
    <w:abstractNumId w:val="21"/>
  </w:num>
  <w:num w:numId="29">
    <w:abstractNumId w:val="5"/>
  </w:num>
  <w:num w:numId="30">
    <w:abstractNumId w:val="11"/>
  </w:num>
  <w:num w:numId="31">
    <w:abstractNumId w:val="10"/>
  </w:num>
  <w:num w:numId="32">
    <w:abstractNumId w:val="0"/>
  </w:num>
  <w:num w:numId="33">
    <w:abstractNumId w:val="13"/>
  </w:num>
  <w:num w:numId="34">
    <w:abstractNumId w:val="17"/>
  </w:num>
  <w:num w:numId="3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03FAF"/>
    <w:rsid w:val="00005E1E"/>
    <w:rsid w:val="00012B91"/>
    <w:rsid w:val="00012D9F"/>
    <w:rsid w:val="0001339A"/>
    <w:rsid w:val="00013BF4"/>
    <w:rsid w:val="000148B6"/>
    <w:rsid w:val="00015AA1"/>
    <w:rsid w:val="00017B5C"/>
    <w:rsid w:val="00020618"/>
    <w:rsid w:val="00031EAE"/>
    <w:rsid w:val="00032F4C"/>
    <w:rsid w:val="00036F33"/>
    <w:rsid w:val="00043A24"/>
    <w:rsid w:val="00043EC3"/>
    <w:rsid w:val="000455CC"/>
    <w:rsid w:val="00046A67"/>
    <w:rsid w:val="00047D63"/>
    <w:rsid w:val="00053E81"/>
    <w:rsid w:val="00053FA8"/>
    <w:rsid w:val="00060EDB"/>
    <w:rsid w:val="00071820"/>
    <w:rsid w:val="00072421"/>
    <w:rsid w:val="00072F5F"/>
    <w:rsid w:val="00081509"/>
    <w:rsid w:val="00082AD4"/>
    <w:rsid w:val="0008457B"/>
    <w:rsid w:val="000901D8"/>
    <w:rsid w:val="000920C7"/>
    <w:rsid w:val="00093B08"/>
    <w:rsid w:val="0009703A"/>
    <w:rsid w:val="000A259F"/>
    <w:rsid w:val="000C07D0"/>
    <w:rsid w:val="000C2CDA"/>
    <w:rsid w:val="000E7716"/>
    <w:rsid w:val="000E77FA"/>
    <w:rsid w:val="001008DB"/>
    <w:rsid w:val="00101427"/>
    <w:rsid w:val="00101F04"/>
    <w:rsid w:val="00102987"/>
    <w:rsid w:val="001071B3"/>
    <w:rsid w:val="00110122"/>
    <w:rsid w:val="00110993"/>
    <w:rsid w:val="00113482"/>
    <w:rsid w:val="00115DE4"/>
    <w:rsid w:val="00117EB3"/>
    <w:rsid w:val="00120152"/>
    <w:rsid w:val="0012068F"/>
    <w:rsid w:val="0012188C"/>
    <w:rsid w:val="00122FBE"/>
    <w:rsid w:val="001247D0"/>
    <w:rsid w:val="00124A5C"/>
    <w:rsid w:val="00125A2A"/>
    <w:rsid w:val="00140F57"/>
    <w:rsid w:val="00154F51"/>
    <w:rsid w:val="00156043"/>
    <w:rsid w:val="001632F1"/>
    <w:rsid w:val="00174DA2"/>
    <w:rsid w:val="00174E0F"/>
    <w:rsid w:val="00174E9E"/>
    <w:rsid w:val="0017652F"/>
    <w:rsid w:val="00180707"/>
    <w:rsid w:val="00182A97"/>
    <w:rsid w:val="00183DA1"/>
    <w:rsid w:val="001857E7"/>
    <w:rsid w:val="00185CF0"/>
    <w:rsid w:val="00191DF4"/>
    <w:rsid w:val="00193704"/>
    <w:rsid w:val="001A32C3"/>
    <w:rsid w:val="001A331C"/>
    <w:rsid w:val="001A4916"/>
    <w:rsid w:val="001B18EF"/>
    <w:rsid w:val="001C1D80"/>
    <w:rsid w:val="001C5A93"/>
    <w:rsid w:val="001D3971"/>
    <w:rsid w:val="001E1318"/>
    <w:rsid w:val="001E15B1"/>
    <w:rsid w:val="001E320A"/>
    <w:rsid w:val="001F754C"/>
    <w:rsid w:val="002102E9"/>
    <w:rsid w:val="00212624"/>
    <w:rsid w:val="00214757"/>
    <w:rsid w:val="00216544"/>
    <w:rsid w:val="00217315"/>
    <w:rsid w:val="00227456"/>
    <w:rsid w:val="00231ADC"/>
    <w:rsid w:val="0024023E"/>
    <w:rsid w:val="00246EDE"/>
    <w:rsid w:val="00250067"/>
    <w:rsid w:val="00252A8C"/>
    <w:rsid w:val="00252B41"/>
    <w:rsid w:val="002630D7"/>
    <w:rsid w:val="00265178"/>
    <w:rsid w:val="0027144A"/>
    <w:rsid w:val="002728A6"/>
    <w:rsid w:val="00272E7E"/>
    <w:rsid w:val="00274998"/>
    <w:rsid w:val="00282E08"/>
    <w:rsid w:val="00282EC0"/>
    <w:rsid w:val="002852FC"/>
    <w:rsid w:val="002859AF"/>
    <w:rsid w:val="00285C8D"/>
    <w:rsid w:val="00286DDB"/>
    <w:rsid w:val="002910EA"/>
    <w:rsid w:val="0029199A"/>
    <w:rsid w:val="002A3FCC"/>
    <w:rsid w:val="002B1670"/>
    <w:rsid w:val="002B1959"/>
    <w:rsid w:val="002B3094"/>
    <w:rsid w:val="002B6568"/>
    <w:rsid w:val="002B6E4B"/>
    <w:rsid w:val="002B7DE2"/>
    <w:rsid w:val="002C3D7C"/>
    <w:rsid w:val="002C5102"/>
    <w:rsid w:val="002C5DF5"/>
    <w:rsid w:val="002C6FA1"/>
    <w:rsid w:val="002D2B6B"/>
    <w:rsid w:val="002D585E"/>
    <w:rsid w:val="002D5AF1"/>
    <w:rsid w:val="002D5E39"/>
    <w:rsid w:val="002E0653"/>
    <w:rsid w:val="002E20E2"/>
    <w:rsid w:val="002E4894"/>
    <w:rsid w:val="002E5A3F"/>
    <w:rsid w:val="002F0AFA"/>
    <w:rsid w:val="002F3A95"/>
    <w:rsid w:val="002F6386"/>
    <w:rsid w:val="002F7996"/>
    <w:rsid w:val="00310152"/>
    <w:rsid w:val="00316E00"/>
    <w:rsid w:val="0032648C"/>
    <w:rsid w:val="00331800"/>
    <w:rsid w:val="003326A1"/>
    <w:rsid w:val="003359DF"/>
    <w:rsid w:val="003424A6"/>
    <w:rsid w:val="00342B92"/>
    <w:rsid w:val="00342BBB"/>
    <w:rsid w:val="0034478A"/>
    <w:rsid w:val="00346928"/>
    <w:rsid w:val="0035054B"/>
    <w:rsid w:val="0035118F"/>
    <w:rsid w:val="00353053"/>
    <w:rsid w:val="0035505A"/>
    <w:rsid w:val="003578B1"/>
    <w:rsid w:val="00361B06"/>
    <w:rsid w:val="00365DB2"/>
    <w:rsid w:val="00370AA7"/>
    <w:rsid w:val="003721A8"/>
    <w:rsid w:val="00372553"/>
    <w:rsid w:val="003758C8"/>
    <w:rsid w:val="003770CD"/>
    <w:rsid w:val="0038396E"/>
    <w:rsid w:val="00383B1E"/>
    <w:rsid w:val="00383BA8"/>
    <w:rsid w:val="00385082"/>
    <w:rsid w:val="0039304F"/>
    <w:rsid w:val="00394C6A"/>
    <w:rsid w:val="003950C4"/>
    <w:rsid w:val="00397B77"/>
    <w:rsid w:val="003A17A0"/>
    <w:rsid w:val="003A6AE8"/>
    <w:rsid w:val="003B10F6"/>
    <w:rsid w:val="003B1B93"/>
    <w:rsid w:val="003B220A"/>
    <w:rsid w:val="003B74EA"/>
    <w:rsid w:val="003B7A2A"/>
    <w:rsid w:val="003C67A5"/>
    <w:rsid w:val="003E1D90"/>
    <w:rsid w:val="003E3ACA"/>
    <w:rsid w:val="003E5D74"/>
    <w:rsid w:val="003E6C0D"/>
    <w:rsid w:val="003F6068"/>
    <w:rsid w:val="004065BD"/>
    <w:rsid w:val="00410CA0"/>
    <w:rsid w:val="00411546"/>
    <w:rsid w:val="00412844"/>
    <w:rsid w:val="00412BA9"/>
    <w:rsid w:val="00414D93"/>
    <w:rsid w:val="004215D7"/>
    <w:rsid w:val="004246B3"/>
    <w:rsid w:val="004316BE"/>
    <w:rsid w:val="00432371"/>
    <w:rsid w:val="004368D6"/>
    <w:rsid w:val="00440344"/>
    <w:rsid w:val="0044536F"/>
    <w:rsid w:val="00456E32"/>
    <w:rsid w:val="004578EB"/>
    <w:rsid w:val="0046370E"/>
    <w:rsid w:val="004667B2"/>
    <w:rsid w:val="00466B5A"/>
    <w:rsid w:val="00470033"/>
    <w:rsid w:val="00471EB7"/>
    <w:rsid w:val="0047585A"/>
    <w:rsid w:val="00476120"/>
    <w:rsid w:val="00482ABB"/>
    <w:rsid w:val="00486BED"/>
    <w:rsid w:val="004925FD"/>
    <w:rsid w:val="004941DC"/>
    <w:rsid w:val="004A1F42"/>
    <w:rsid w:val="004A224F"/>
    <w:rsid w:val="004A7046"/>
    <w:rsid w:val="004B4E1C"/>
    <w:rsid w:val="004C4F16"/>
    <w:rsid w:val="004C55FE"/>
    <w:rsid w:val="004C6603"/>
    <w:rsid w:val="004D2EF3"/>
    <w:rsid w:val="004E4888"/>
    <w:rsid w:val="004E73D9"/>
    <w:rsid w:val="004F000A"/>
    <w:rsid w:val="004F1515"/>
    <w:rsid w:val="00500B68"/>
    <w:rsid w:val="00502695"/>
    <w:rsid w:val="0050467D"/>
    <w:rsid w:val="0051497E"/>
    <w:rsid w:val="00521D8A"/>
    <w:rsid w:val="00531531"/>
    <w:rsid w:val="005430A2"/>
    <w:rsid w:val="00543C97"/>
    <w:rsid w:val="00546FBC"/>
    <w:rsid w:val="00547972"/>
    <w:rsid w:val="00550FA5"/>
    <w:rsid w:val="00554156"/>
    <w:rsid w:val="00560F5F"/>
    <w:rsid w:val="00563645"/>
    <w:rsid w:val="00564D2A"/>
    <w:rsid w:val="005662ED"/>
    <w:rsid w:val="005669E2"/>
    <w:rsid w:val="005732BE"/>
    <w:rsid w:val="005752F0"/>
    <w:rsid w:val="005759DE"/>
    <w:rsid w:val="0057675C"/>
    <w:rsid w:val="00580FEA"/>
    <w:rsid w:val="005861E7"/>
    <w:rsid w:val="005928E7"/>
    <w:rsid w:val="005953D5"/>
    <w:rsid w:val="00596082"/>
    <w:rsid w:val="005A27A8"/>
    <w:rsid w:val="005A30B2"/>
    <w:rsid w:val="005A70E6"/>
    <w:rsid w:val="005A7BE8"/>
    <w:rsid w:val="005B2278"/>
    <w:rsid w:val="005B30FF"/>
    <w:rsid w:val="005B31A1"/>
    <w:rsid w:val="005B32DC"/>
    <w:rsid w:val="005C0B32"/>
    <w:rsid w:val="005D027E"/>
    <w:rsid w:val="005D128D"/>
    <w:rsid w:val="005D3BF3"/>
    <w:rsid w:val="005D4C57"/>
    <w:rsid w:val="005D5782"/>
    <w:rsid w:val="005D7577"/>
    <w:rsid w:val="005E197D"/>
    <w:rsid w:val="005E52CE"/>
    <w:rsid w:val="005E57C1"/>
    <w:rsid w:val="005F0647"/>
    <w:rsid w:val="005F5869"/>
    <w:rsid w:val="00602CB7"/>
    <w:rsid w:val="00605173"/>
    <w:rsid w:val="00606EEC"/>
    <w:rsid w:val="00606F9A"/>
    <w:rsid w:val="00611487"/>
    <w:rsid w:val="00615E5A"/>
    <w:rsid w:val="00617534"/>
    <w:rsid w:val="00621F90"/>
    <w:rsid w:val="00622831"/>
    <w:rsid w:val="00622A9B"/>
    <w:rsid w:val="00627CAA"/>
    <w:rsid w:val="00630880"/>
    <w:rsid w:val="00634287"/>
    <w:rsid w:val="006418D1"/>
    <w:rsid w:val="00641A4F"/>
    <w:rsid w:val="00642938"/>
    <w:rsid w:val="006453A3"/>
    <w:rsid w:val="00666E32"/>
    <w:rsid w:val="00667C65"/>
    <w:rsid w:val="0067347F"/>
    <w:rsid w:val="0068029D"/>
    <w:rsid w:val="00683AE3"/>
    <w:rsid w:val="00696B1C"/>
    <w:rsid w:val="006A6301"/>
    <w:rsid w:val="006B22D9"/>
    <w:rsid w:val="006B63D0"/>
    <w:rsid w:val="006C098A"/>
    <w:rsid w:val="006C0E0A"/>
    <w:rsid w:val="006C3B57"/>
    <w:rsid w:val="006C3E39"/>
    <w:rsid w:val="006D5A48"/>
    <w:rsid w:val="006D6371"/>
    <w:rsid w:val="006D7D72"/>
    <w:rsid w:val="006F19B7"/>
    <w:rsid w:val="006F28B6"/>
    <w:rsid w:val="006F403D"/>
    <w:rsid w:val="006F6234"/>
    <w:rsid w:val="006F665B"/>
    <w:rsid w:val="006F743F"/>
    <w:rsid w:val="00703B2B"/>
    <w:rsid w:val="00715659"/>
    <w:rsid w:val="00720500"/>
    <w:rsid w:val="00722752"/>
    <w:rsid w:val="00723C53"/>
    <w:rsid w:val="00724E3E"/>
    <w:rsid w:val="00725DA7"/>
    <w:rsid w:val="00730F4E"/>
    <w:rsid w:val="00732644"/>
    <w:rsid w:val="00734CC4"/>
    <w:rsid w:val="00735531"/>
    <w:rsid w:val="00735D91"/>
    <w:rsid w:val="0073746E"/>
    <w:rsid w:val="007376F1"/>
    <w:rsid w:val="007479A6"/>
    <w:rsid w:val="0075608D"/>
    <w:rsid w:val="0076038E"/>
    <w:rsid w:val="007657AE"/>
    <w:rsid w:val="00765C86"/>
    <w:rsid w:val="00767D7C"/>
    <w:rsid w:val="0078012E"/>
    <w:rsid w:val="00780F21"/>
    <w:rsid w:val="00781E23"/>
    <w:rsid w:val="00783752"/>
    <w:rsid w:val="0078411E"/>
    <w:rsid w:val="00785270"/>
    <w:rsid w:val="007866B1"/>
    <w:rsid w:val="007904AC"/>
    <w:rsid w:val="00796127"/>
    <w:rsid w:val="007C44AE"/>
    <w:rsid w:val="007C4995"/>
    <w:rsid w:val="007C4E29"/>
    <w:rsid w:val="007C5494"/>
    <w:rsid w:val="007D270A"/>
    <w:rsid w:val="007D4BBA"/>
    <w:rsid w:val="007D6D44"/>
    <w:rsid w:val="007E0341"/>
    <w:rsid w:val="007E7C32"/>
    <w:rsid w:val="007E7D2D"/>
    <w:rsid w:val="007E7F3B"/>
    <w:rsid w:val="007F0F57"/>
    <w:rsid w:val="007F2111"/>
    <w:rsid w:val="007F224A"/>
    <w:rsid w:val="007F2D54"/>
    <w:rsid w:val="007F4BAF"/>
    <w:rsid w:val="007F4BB1"/>
    <w:rsid w:val="008010D6"/>
    <w:rsid w:val="008027BD"/>
    <w:rsid w:val="00803508"/>
    <w:rsid w:val="00804B54"/>
    <w:rsid w:val="00804F2C"/>
    <w:rsid w:val="0080609A"/>
    <w:rsid w:val="008069AE"/>
    <w:rsid w:val="008069B0"/>
    <w:rsid w:val="008076C3"/>
    <w:rsid w:val="00810747"/>
    <w:rsid w:val="0082510C"/>
    <w:rsid w:val="00825585"/>
    <w:rsid w:val="00826B76"/>
    <w:rsid w:val="00827E93"/>
    <w:rsid w:val="008342E7"/>
    <w:rsid w:val="00835455"/>
    <w:rsid w:val="008371E9"/>
    <w:rsid w:val="00840D6C"/>
    <w:rsid w:val="00842B55"/>
    <w:rsid w:val="008467F9"/>
    <w:rsid w:val="00846F2B"/>
    <w:rsid w:val="00852893"/>
    <w:rsid w:val="00853F3A"/>
    <w:rsid w:val="008547E7"/>
    <w:rsid w:val="00864418"/>
    <w:rsid w:val="00865806"/>
    <w:rsid w:val="0086675E"/>
    <w:rsid w:val="00866992"/>
    <w:rsid w:val="00867E49"/>
    <w:rsid w:val="008704EA"/>
    <w:rsid w:val="008723BB"/>
    <w:rsid w:val="0087411A"/>
    <w:rsid w:val="0087487F"/>
    <w:rsid w:val="008807CE"/>
    <w:rsid w:val="008831F0"/>
    <w:rsid w:val="0088373A"/>
    <w:rsid w:val="00885B17"/>
    <w:rsid w:val="0088650C"/>
    <w:rsid w:val="00893CB9"/>
    <w:rsid w:val="008A56F4"/>
    <w:rsid w:val="008A6C20"/>
    <w:rsid w:val="008A74D7"/>
    <w:rsid w:val="008B0653"/>
    <w:rsid w:val="008B25D9"/>
    <w:rsid w:val="008C09B3"/>
    <w:rsid w:val="008C0C8C"/>
    <w:rsid w:val="008D0FB2"/>
    <w:rsid w:val="008D2803"/>
    <w:rsid w:val="008D61A1"/>
    <w:rsid w:val="008E570B"/>
    <w:rsid w:val="008F136E"/>
    <w:rsid w:val="008F17EB"/>
    <w:rsid w:val="008F4DED"/>
    <w:rsid w:val="008F6314"/>
    <w:rsid w:val="009015FC"/>
    <w:rsid w:val="009032B4"/>
    <w:rsid w:val="009039F5"/>
    <w:rsid w:val="00910298"/>
    <w:rsid w:val="00910553"/>
    <w:rsid w:val="009304D2"/>
    <w:rsid w:val="0093267B"/>
    <w:rsid w:val="00934BC0"/>
    <w:rsid w:val="0094024A"/>
    <w:rsid w:val="00941F96"/>
    <w:rsid w:val="00945ACC"/>
    <w:rsid w:val="009548BE"/>
    <w:rsid w:val="00954A7D"/>
    <w:rsid w:val="00961AB6"/>
    <w:rsid w:val="0097285E"/>
    <w:rsid w:val="009742C3"/>
    <w:rsid w:val="00974AAE"/>
    <w:rsid w:val="009756FA"/>
    <w:rsid w:val="00982F67"/>
    <w:rsid w:val="00984176"/>
    <w:rsid w:val="00991477"/>
    <w:rsid w:val="0099398F"/>
    <w:rsid w:val="00993CA8"/>
    <w:rsid w:val="009A1968"/>
    <w:rsid w:val="009A2565"/>
    <w:rsid w:val="009A654D"/>
    <w:rsid w:val="009A69F7"/>
    <w:rsid w:val="009B1A13"/>
    <w:rsid w:val="009B4CE9"/>
    <w:rsid w:val="009C29F2"/>
    <w:rsid w:val="009C3961"/>
    <w:rsid w:val="009C3A1C"/>
    <w:rsid w:val="009C41AD"/>
    <w:rsid w:val="009C4FFC"/>
    <w:rsid w:val="009D0E78"/>
    <w:rsid w:val="009D3B8C"/>
    <w:rsid w:val="009D63D9"/>
    <w:rsid w:val="009E0741"/>
    <w:rsid w:val="009E6E45"/>
    <w:rsid w:val="009F373C"/>
    <w:rsid w:val="009F4CBC"/>
    <w:rsid w:val="00A021A4"/>
    <w:rsid w:val="00A0230E"/>
    <w:rsid w:val="00A02CBA"/>
    <w:rsid w:val="00A060E2"/>
    <w:rsid w:val="00A07045"/>
    <w:rsid w:val="00A10E7C"/>
    <w:rsid w:val="00A11B91"/>
    <w:rsid w:val="00A22982"/>
    <w:rsid w:val="00A3249A"/>
    <w:rsid w:val="00A35A10"/>
    <w:rsid w:val="00A36E25"/>
    <w:rsid w:val="00A3797F"/>
    <w:rsid w:val="00A4117A"/>
    <w:rsid w:val="00A41A2F"/>
    <w:rsid w:val="00A439BB"/>
    <w:rsid w:val="00A526EE"/>
    <w:rsid w:val="00A54D42"/>
    <w:rsid w:val="00A636C6"/>
    <w:rsid w:val="00A73048"/>
    <w:rsid w:val="00A74939"/>
    <w:rsid w:val="00A76B5B"/>
    <w:rsid w:val="00A84269"/>
    <w:rsid w:val="00A9257F"/>
    <w:rsid w:val="00AA3DC3"/>
    <w:rsid w:val="00AA41DE"/>
    <w:rsid w:val="00AB5D48"/>
    <w:rsid w:val="00AC170F"/>
    <w:rsid w:val="00AC6501"/>
    <w:rsid w:val="00AD7560"/>
    <w:rsid w:val="00B07FD2"/>
    <w:rsid w:val="00B102CA"/>
    <w:rsid w:val="00B15782"/>
    <w:rsid w:val="00B16BC3"/>
    <w:rsid w:val="00B30159"/>
    <w:rsid w:val="00B35218"/>
    <w:rsid w:val="00B3644E"/>
    <w:rsid w:val="00B424FD"/>
    <w:rsid w:val="00B4351D"/>
    <w:rsid w:val="00B45144"/>
    <w:rsid w:val="00B45699"/>
    <w:rsid w:val="00B46269"/>
    <w:rsid w:val="00B47640"/>
    <w:rsid w:val="00B518BE"/>
    <w:rsid w:val="00B5678B"/>
    <w:rsid w:val="00B569EC"/>
    <w:rsid w:val="00B60CAC"/>
    <w:rsid w:val="00B743E9"/>
    <w:rsid w:val="00B761DA"/>
    <w:rsid w:val="00B77378"/>
    <w:rsid w:val="00B8216F"/>
    <w:rsid w:val="00B8575E"/>
    <w:rsid w:val="00B90DE6"/>
    <w:rsid w:val="00BA1284"/>
    <w:rsid w:val="00BA4BB1"/>
    <w:rsid w:val="00BA5724"/>
    <w:rsid w:val="00BA5B4C"/>
    <w:rsid w:val="00BB0346"/>
    <w:rsid w:val="00BB068D"/>
    <w:rsid w:val="00BC2EDE"/>
    <w:rsid w:val="00BD2CE9"/>
    <w:rsid w:val="00BD2F4A"/>
    <w:rsid w:val="00BD4539"/>
    <w:rsid w:val="00BD6552"/>
    <w:rsid w:val="00BE281D"/>
    <w:rsid w:val="00BE4B6F"/>
    <w:rsid w:val="00BF0478"/>
    <w:rsid w:val="00BF2B78"/>
    <w:rsid w:val="00C0102A"/>
    <w:rsid w:val="00C05761"/>
    <w:rsid w:val="00C200D1"/>
    <w:rsid w:val="00C31CFA"/>
    <w:rsid w:val="00C32ED2"/>
    <w:rsid w:val="00C41774"/>
    <w:rsid w:val="00C42300"/>
    <w:rsid w:val="00C4636D"/>
    <w:rsid w:val="00C5570F"/>
    <w:rsid w:val="00C57F76"/>
    <w:rsid w:val="00C6174F"/>
    <w:rsid w:val="00C7497F"/>
    <w:rsid w:val="00C74CEF"/>
    <w:rsid w:val="00C74CFF"/>
    <w:rsid w:val="00C86C1A"/>
    <w:rsid w:val="00C91301"/>
    <w:rsid w:val="00C9406C"/>
    <w:rsid w:val="00C96B58"/>
    <w:rsid w:val="00C97E93"/>
    <w:rsid w:val="00C97ECE"/>
    <w:rsid w:val="00CA2078"/>
    <w:rsid w:val="00CA3323"/>
    <w:rsid w:val="00CB0022"/>
    <w:rsid w:val="00CB34F8"/>
    <w:rsid w:val="00CB59B2"/>
    <w:rsid w:val="00CB5B7D"/>
    <w:rsid w:val="00CB7FAD"/>
    <w:rsid w:val="00CC0C1E"/>
    <w:rsid w:val="00CC3315"/>
    <w:rsid w:val="00CC605D"/>
    <w:rsid w:val="00CD2EE0"/>
    <w:rsid w:val="00CD3472"/>
    <w:rsid w:val="00CE082C"/>
    <w:rsid w:val="00CE7C1B"/>
    <w:rsid w:val="00D01361"/>
    <w:rsid w:val="00D01C82"/>
    <w:rsid w:val="00D04325"/>
    <w:rsid w:val="00D05EF5"/>
    <w:rsid w:val="00D07C76"/>
    <w:rsid w:val="00D20DC1"/>
    <w:rsid w:val="00D229F3"/>
    <w:rsid w:val="00D23254"/>
    <w:rsid w:val="00D2413D"/>
    <w:rsid w:val="00D265FA"/>
    <w:rsid w:val="00D3437F"/>
    <w:rsid w:val="00D346DC"/>
    <w:rsid w:val="00D35B99"/>
    <w:rsid w:val="00D370B0"/>
    <w:rsid w:val="00D40935"/>
    <w:rsid w:val="00D43306"/>
    <w:rsid w:val="00D43D23"/>
    <w:rsid w:val="00D47571"/>
    <w:rsid w:val="00D53CBE"/>
    <w:rsid w:val="00D610CC"/>
    <w:rsid w:val="00D61BFD"/>
    <w:rsid w:val="00D644BB"/>
    <w:rsid w:val="00D727AE"/>
    <w:rsid w:val="00D741B1"/>
    <w:rsid w:val="00D74DED"/>
    <w:rsid w:val="00D7647A"/>
    <w:rsid w:val="00D7791F"/>
    <w:rsid w:val="00D81754"/>
    <w:rsid w:val="00D87978"/>
    <w:rsid w:val="00D970A1"/>
    <w:rsid w:val="00D970F0"/>
    <w:rsid w:val="00DA573F"/>
    <w:rsid w:val="00DB3655"/>
    <w:rsid w:val="00DB7798"/>
    <w:rsid w:val="00DC5059"/>
    <w:rsid w:val="00DD3F7A"/>
    <w:rsid w:val="00DD4487"/>
    <w:rsid w:val="00DD5D17"/>
    <w:rsid w:val="00DF0F01"/>
    <w:rsid w:val="00DF436A"/>
    <w:rsid w:val="00DF440E"/>
    <w:rsid w:val="00E0366B"/>
    <w:rsid w:val="00E036EA"/>
    <w:rsid w:val="00E03E7D"/>
    <w:rsid w:val="00E044E8"/>
    <w:rsid w:val="00E1018B"/>
    <w:rsid w:val="00E13B31"/>
    <w:rsid w:val="00E1413C"/>
    <w:rsid w:val="00E17C05"/>
    <w:rsid w:val="00E21406"/>
    <w:rsid w:val="00E22820"/>
    <w:rsid w:val="00E23E3F"/>
    <w:rsid w:val="00E25342"/>
    <w:rsid w:val="00E27E75"/>
    <w:rsid w:val="00E33FBE"/>
    <w:rsid w:val="00E37420"/>
    <w:rsid w:val="00E407D3"/>
    <w:rsid w:val="00E42639"/>
    <w:rsid w:val="00E42AE9"/>
    <w:rsid w:val="00E43419"/>
    <w:rsid w:val="00E443DC"/>
    <w:rsid w:val="00E4720E"/>
    <w:rsid w:val="00E5165D"/>
    <w:rsid w:val="00E524B6"/>
    <w:rsid w:val="00E52E72"/>
    <w:rsid w:val="00E676CA"/>
    <w:rsid w:val="00E75222"/>
    <w:rsid w:val="00E77460"/>
    <w:rsid w:val="00E80357"/>
    <w:rsid w:val="00E80E07"/>
    <w:rsid w:val="00E818E5"/>
    <w:rsid w:val="00E81E74"/>
    <w:rsid w:val="00E83688"/>
    <w:rsid w:val="00E8482A"/>
    <w:rsid w:val="00E8533B"/>
    <w:rsid w:val="00E912ED"/>
    <w:rsid w:val="00E93B49"/>
    <w:rsid w:val="00EA2A97"/>
    <w:rsid w:val="00EB17A2"/>
    <w:rsid w:val="00EB3DE9"/>
    <w:rsid w:val="00EC3E27"/>
    <w:rsid w:val="00EC7608"/>
    <w:rsid w:val="00ED075B"/>
    <w:rsid w:val="00ED3052"/>
    <w:rsid w:val="00ED5DBD"/>
    <w:rsid w:val="00EE3445"/>
    <w:rsid w:val="00EE37AF"/>
    <w:rsid w:val="00EE4081"/>
    <w:rsid w:val="00EE6926"/>
    <w:rsid w:val="00F040C2"/>
    <w:rsid w:val="00F11BEA"/>
    <w:rsid w:val="00F1205A"/>
    <w:rsid w:val="00F13153"/>
    <w:rsid w:val="00F133DF"/>
    <w:rsid w:val="00F17D3F"/>
    <w:rsid w:val="00F203E9"/>
    <w:rsid w:val="00F217FA"/>
    <w:rsid w:val="00F217FD"/>
    <w:rsid w:val="00F2406F"/>
    <w:rsid w:val="00F24674"/>
    <w:rsid w:val="00F27CCB"/>
    <w:rsid w:val="00F403E6"/>
    <w:rsid w:val="00F468FB"/>
    <w:rsid w:val="00F4747A"/>
    <w:rsid w:val="00F47A47"/>
    <w:rsid w:val="00F53096"/>
    <w:rsid w:val="00F56167"/>
    <w:rsid w:val="00F64BEC"/>
    <w:rsid w:val="00F67C93"/>
    <w:rsid w:val="00F71501"/>
    <w:rsid w:val="00F747DC"/>
    <w:rsid w:val="00F76333"/>
    <w:rsid w:val="00F82920"/>
    <w:rsid w:val="00F86445"/>
    <w:rsid w:val="00F87F2A"/>
    <w:rsid w:val="00F91CE4"/>
    <w:rsid w:val="00F95A4E"/>
    <w:rsid w:val="00F960BC"/>
    <w:rsid w:val="00F96AB5"/>
    <w:rsid w:val="00FA515B"/>
    <w:rsid w:val="00FA5573"/>
    <w:rsid w:val="00FB44BF"/>
    <w:rsid w:val="00FB638A"/>
    <w:rsid w:val="00FC0941"/>
    <w:rsid w:val="00FC6451"/>
    <w:rsid w:val="00FD140C"/>
    <w:rsid w:val="00FE2086"/>
    <w:rsid w:val="00FE2175"/>
    <w:rsid w:val="00FE3932"/>
    <w:rsid w:val="00FF3516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331C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  <w:style w:type="character" w:styleId="Emphasis">
    <w:name w:val="Emphasis"/>
    <w:basedOn w:val="DefaultParagraphFont"/>
    <w:uiPriority w:val="20"/>
    <w:qFormat/>
    <w:rsid w:val="0027144A"/>
    <w:rPr>
      <w:i/>
      <w:iCs/>
    </w:rPr>
  </w:style>
  <w:style w:type="character" w:styleId="Strong">
    <w:name w:val="Strong"/>
    <w:basedOn w:val="DefaultParagraphFont"/>
    <w:uiPriority w:val="22"/>
    <w:qFormat/>
    <w:rsid w:val="00E33FB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331C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  <w:style w:type="character" w:styleId="Emphasis">
    <w:name w:val="Emphasis"/>
    <w:basedOn w:val="DefaultParagraphFont"/>
    <w:uiPriority w:val="20"/>
    <w:qFormat/>
    <w:rsid w:val="0027144A"/>
    <w:rPr>
      <w:i/>
      <w:iCs/>
    </w:rPr>
  </w:style>
  <w:style w:type="character" w:styleId="Strong">
    <w:name w:val="Strong"/>
    <w:basedOn w:val="DefaultParagraphFont"/>
    <w:uiPriority w:val="22"/>
    <w:qFormat/>
    <w:rsid w:val="00E33F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367B"/>
    <w:rsid w:val="001441C9"/>
    <w:rsid w:val="0053142B"/>
    <w:rsid w:val="00746030"/>
    <w:rsid w:val="008314FD"/>
    <w:rsid w:val="008677CB"/>
    <w:rsid w:val="00B14F00"/>
    <w:rsid w:val="00BB1677"/>
    <w:rsid w:val="00D9367B"/>
    <w:rsid w:val="00FF4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DefaultParagraphFont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68477A-CAC6-4C47-BD79-F4EC37CB9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1</TotalTime>
  <Pages>2</Pages>
  <Words>366</Words>
  <Characters>1946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Portatil CCB</cp:lastModifiedBy>
  <cp:revision>3</cp:revision>
  <cp:lastPrinted>2011-12-22T15:28:00Z</cp:lastPrinted>
  <dcterms:created xsi:type="dcterms:W3CDTF">2014-03-07T21:03:00Z</dcterms:created>
  <dcterms:modified xsi:type="dcterms:W3CDTF">2014-03-07T21:03:00Z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